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73867" w14:textId="0016C495" w:rsidR="0049240B" w:rsidRDefault="00B172A9" w:rsidP="00AB7F1B">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r w:rsidRPr="00B172A9">
        <w:rPr>
          <w:rFonts w:ascii="Calibri" w:eastAsia="Times New Roman" w:hAnsi="Calibri" w:cs="Calibri"/>
          <w:bCs w:val="0"/>
          <w:color w:val="auto"/>
          <w:szCs w:val="20"/>
        </w:rPr>
        <w:t>Załącznik nr 6 do SWZ</w:t>
      </w:r>
      <w:bookmarkEnd w:id="0"/>
      <w:bookmarkEnd w:id="1"/>
      <w:bookmarkEnd w:id="2"/>
      <w:r>
        <w:rPr>
          <w:rFonts w:ascii="Calibri" w:eastAsia="Times New Roman" w:hAnsi="Calibri" w:cs="Calibri"/>
          <w:bCs w:val="0"/>
          <w:color w:val="auto"/>
          <w:szCs w:val="20"/>
        </w:rPr>
        <w:tab/>
      </w:r>
      <w:r w:rsidRPr="00B172A9">
        <w:rPr>
          <w:rFonts w:ascii="Calibri" w:eastAsia="Times New Roman" w:hAnsi="Calibri" w:cs="Calibri"/>
          <w:bCs w:val="0"/>
          <w:color w:val="auto"/>
          <w:szCs w:val="20"/>
        </w:rPr>
        <w:t>POST/DYS/OR/</w:t>
      </w:r>
      <w:r w:rsidR="001D63EA">
        <w:rPr>
          <w:rFonts w:ascii="Calibri" w:eastAsia="Times New Roman" w:hAnsi="Calibri" w:cs="Calibri"/>
          <w:bCs w:val="0"/>
          <w:color w:val="auto"/>
          <w:szCs w:val="20"/>
        </w:rPr>
        <w:t>G</w:t>
      </w:r>
      <w:r w:rsidRPr="00B172A9">
        <w:rPr>
          <w:rFonts w:ascii="Calibri" w:eastAsia="Times New Roman" w:hAnsi="Calibri" w:cs="Calibri"/>
          <w:bCs w:val="0"/>
          <w:color w:val="auto"/>
          <w:szCs w:val="20"/>
        </w:rPr>
        <w:t>Z</w:t>
      </w:r>
      <w:r w:rsidRPr="004A0DEA">
        <w:rPr>
          <w:rFonts w:ascii="Calibri" w:eastAsia="Times New Roman" w:hAnsi="Calibri" w:cs="Calibri"/>
          <w:bCs w:val="0"/>
          <w:color w:val="auto"/>
          <w:szCs w:val="20"/>
        </w:rPr>
        <w:t>/</w:t>
      </w:r>
      <w:r w:rsidR="004A0DEA" w:rsidRPr="004A0DEA">
        <w:rPr>
          <w:rFonts w:cs="Calibri"/>
          <w:caps/>
          <w:color w:val="auto"/>
          <w:kern w:val="28"/>
        </w:rPr>
        <w:t>04348</w:t>
      </w:r>
      <w:r w:rsidRPr="004A0DEA">
        <w:rPr>
          <w:rFonts w:ascii="Calibri" w:eastAsia="Times New Roman" w:hAnsi="Calibri" w:cs="Calibri"/>
          <w:bCs w:val="0"/>
          <w:color w:val="auto"/>
          <w:szCs w:val="20"/>
        </w:rPr>
        <w:t>/</w:t>
      </w:r>
      <w:r w:rsidR="00ED1618" w:rsidRPr="00B172A9">
        <w:rPr>
          <w:rFonts w:ascii="Calibri" w:eastAsia="Times New Roman" w:hAnsi="Calibri" w:cs="Calibri"/>
          <w:bCs w:val="0"/>
          <w:color w:val="auto"/>
          <w:szCs w:val="20"/>
        </w:rPr>
        <w:t>202</w:t>
      </w:r>
      <w:r w:rsidR="00FB40D4">
        <w:rPr>
          <w:rFonts w:ascii="Calibri" w:eastAsia="Times New Roman" w:hAnsi="Calibri" w:cs="Calibri"/>
          <w:bCs w:val="0"/>
          <w:color w:val="auto"/>
          <w:szCs w:val="20"/>
        </w:rPr>
        <w:t>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540"/>
      </w:tblGrid>
      <w:tr w:rsidR="001C5B4F" w:rsidRPr="006B56FD" w14:paraId="72895FDA" w14:textId="77777777" w:rsidTr="00AB7F1B">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3"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52ACA27A" w:rsidR="00ED1618" w:rsidRPr="00263A5F" w:rsidRDefault="00ED1618" w:rsidP="00ED1618">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Pr>
          <w:rFonts w:asciiTheme="minorHAnsi" w:hAnsiTheme="minorHAnsi" w:cstheme="minorHAnsi"/>
        </w:rPr>
        <w:t>„</w:t>
      </w:r>
      <w:r w:rsidR="004A0DEA" w:rsidRPr="004A0DEA">
        <w:rPr>
          <w:rFonts w:asciiTheme="minorHAnsi" w:hAnsiTheme="minorHAnsi" w:cs="Arial"/>
          <w:b/>
          <w:bCs/>
          <w:i/>
          <w:szCs w:val="22"/>
        </w:rPr>
        <w:t xml:space="preserve">Budowa przyłączy kablowych </w:t>
      </w:r>
      <w:proofErr w:type="spellStart"/>
      <w:r w:rsidR="004A0DEA" w:rsidRPr="004A0DEA">
        <w:rPr>
          <w:rFonts w:asciiTheme="minorHAnsi" w:hAnsiTheme="minorHAnsi" w:cs="Arial"/>
          <w:b/>
          <w:bCs/>
          <w:i/>
          <w:szCs w:val="22"/>
        </w:rPr>
        <w:t>nN</w:t>
      </w:r>
      <w:proofErr w:type="spellEnd"/>
      <w:r w:rsidR="004A0DEA" w:rsidRPr="004A0DEA">
        <w:rPr>
          <w:rFonts w:asciiTheme="minorHAnsi" w:hAnsiTheme="minorHAnsi" w:cs="Arial"/>
          <w:b/>
          <w:bCs/>
          <w:i/>
          <w:szCs w:val="22"/>
        </w:rPr>
        <w:t xml:space="preserve"> na terenie Rejonu Energetycznego Rzeszów - 3 części</w:t>
      </w:r>
      <w:r>
        <w:rPr>
          <w:rFonts w:asciiTheme="minorHAnsi" w:hAnsiTheme="minorHAnsi" w:cs="Arial"/>
          <w:b/>
          <w:bCs/>
          <w:i/>
          <w:szCs w:val="22"/>
        </w:rPr>
        <w:t>”</w:t>
      </w:r>
      <w:r w:rsidRPr="00263A5F">
        <w:rPr>
          <w:rFonts w:asciiTheme="minorHAnsi" w:hAnsiTheme="minorHAnsi" w:cstheme="minorHAnsi"/>
        </w:rPr>
        <w:t xml:space="preserve"> 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6A195278" w:rsidR="00E41DFE" w:rsidRPr="00E41DFE" w:rsidRDefault="00261C5A" w:rsidP="00E41DFE">
      <w:pPr>
        <w:numPr>
          <w:ilvl w:val="0"/>
          <w:numId w:val="53"/>
        </w:numPr>
        <w:rPr>
          <w:rFonts w:asciiTheme="minorHAnsi" w:hAnsiTheme="minorHAnsi" w:cstheme="minorHAnsi"/>
        </w:rPr>
      </w:pPr>
      <w:r w:rsidRPr="000C7E5D">
        <w:rPr>
          <w:rFonts w:cstheme="minorBidi"/>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0C7E5D">
        <w:rPr>
          <w:rFonts w:cs="Arial"/>
          <w:szCs w:val="22"/>
        </w:rPr>
        <w:t>, zaktualizowanym rozporządzeniem Rady (UE) 2025/2033 (Dz.U. L, 2025/2033 z 23.10.2025) dalej: rozporządzenie 2025/2033</w:t>
      </w:r>
      <w:r w:rsidRPr="000C7E5D">
        <w:rPr>
          <w:rFonts w:cstheme="minorBidi"/>
        </w:rPr>
        <w:t>.</w:t>
      </w:r>
      <w:r w:rsidR="00E41DFE" w:rsidRPr="00261C5A">
        <w:rPr>
          <w:rFonts w:asciiTheme="minorHAnsi" w:hAnsiTheme="minorHAnsi" w:cstheme="minorHAnsi"/>
          <w:vertAlign w:val="superscript"/>
        </w:rPr>
        <w:footnoteReference w:id="1"/>
      </w:r>
    </w:p>
    <w:p w14:paraId="7644762A" w14:textId="2115B46B" w:rsidR="00ED1618" w:rsidRPr="00E41DFE" w:rsidRDefault="00261C5A" w:rsidP="00E41DFE">
      <w:pPr>
        <w:numPr>
          <w:ilvl w:val="0"/>
          <w:numId w:val="53"/>
        </w:numPr>
        <w:rPr>
          <w:rFonts w:asciiTheme="minorHAnsi" w:hAnsiTheme="minorHAnsi" w:cstheme="minorHAnsi"/>
          <w:b/>
          <w:bCs/>
          <w:sz w:val="24"/>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w:t>
      </w:r>
      <w:proofErr w:type="spellStart"/>
      <w:r>
        <w:rPr>
          <w:rFonts w:cstheme="minorHAnsi"/>
        </w:rPr>
        <w:t>t.j</w:t>
      </w:r>
      <w:proofErr w:type="spellEnd"/>
      <w:r>
        <w:rPr>
          <w:rFonts w:cstheme="minorHAnsi"/>
        </w:rPr>
        <w:t xml:space="preserve">. </w:t>
      </w:r>
      <w:r w:rsidRPr="002C2C2F">
        <w:rPr>
          <w:rFonts w:cstheme="minorHAnsi"/>
        </w:rPr>
        <w:t xml:space="preserve">Dz. U. </w:t>
      </w:r>
      <w:r>
        <w:rPr>
          <w:rFonts w:cstheme="minorHAnsi"/>
        </w:rPr>
        <w:t xml:space="preserve">z 2025 r. </w:t>
      </w:r>
      <w:r w:rsidRPr="002C2C2F">
        <w:rPr>
          <w:rFonts w:cstheme="minorHAnsi"/>
        </w:rPr>
        <w:t xml:space="preserve">poz. </w:t>
      </w:r>
      <w:r>
        <w:rPr>
          <w:rFonts w:cstheme="minorHAnsi"/>
        </w:rPr>
        <w:t>514</w:t>
      </w:r>
      <w:r w:rsidRPr="002C2C2F">
        <w:rPr>
          <w:rFonts w:cstheme="minorHAnsi"/>
        </w:rPr>
        <w:t>)</w:t>
      </w:r>
      <w:r w:rsidRPr="002C2C2F">
        <w:rPr>
          <w:rFonts w:cstheme="minorHAnsi"/>
          <w:iCs/>
        </w:rPr>
        <w:t>.</w:t>
      </w:r>
      <w:r w:rsidR="00E41DFE"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lastRenderedPageBreak/>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7D9506D8"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i/>
        </w:rPr>
        <w:t xml:space="preserve">(podać pełną nazwę/ firmę, adres, a także w zależności od podmiotu: NIP/ PESEL, KRS/ </w:t>
      </w:r>
      <w:proofErr w:type="spellStart"/>
      <w:r w:rsidRPr="00E41DFE">
        <w:rPr>
          <w:rFonts w:asciiTheme="minorHAnsi" w:hAnsiTheme="minorHAnsi" w:cstheme="minorHAnsi"/>
          <w:i/>
        </w:rPr>
        <w:t>CEiDG</w:t>
      </w:r>
      <w:proofErr w:type="spellEnd"/>
      <w:r w:rsidRPr="00E41DFE">
        <w:rPr>
          <w:rFonts w:asciiTheme="minorHAnsi" w:hAnsiTheme="minorHAnsi" w:cstheme="minorHAnsi"/>
          <w:i/>
        </w:rPr>
        <w:t>)</w:t>
      </w:r>
      <w:r w:rsidRPr="00E41DFE">
        <w:rPr>
          <w:rFonts w:asciiTheme="minorHAnsi" w:hAnsiTheme="minorHAnsi" w:cstheme="minorHAnsi"/>
        </w:rPr>
        <w:t>, nie zachodzą podstawy wykluczenia z</w:t>
      </w:r>
      <w:r w:rsidR="00FF4E16">
        <w:rPr>
          <w:rFonts w:asciiTheme="minorHAnsi" w:hAnsiTheme="minorHAnsi" w:cstheme="minorHAnsi"/>
        </w:rPr>
        <w:t> </w:t>
      </w:r>
      <w:r w:rsidRPr="00E41DFE">
        <w:rPr>
          <w:rFonts w:asciiTheme="minorHAnsi" w:hAnsiTheme="minorHAnsi" w:cstheme="minorHAnsi"/>
        </w:rPr>
        <w:t xml:space="preserve"> postępowania o udzielenie zamówienia przewidziane w art. 5k rozporządzenia 833/2014 w brzmieniu nadanym rozporządzeniem 2022/576</w:t>
      </w:r>
      <w:r w:rsidR="00261C5A">
        <w:rPr>
          <w:rFonts w:asciiTheme="minorHAnsi" w:hAnsiTheme="minorHAnsi" w:cstheme="minorHAnsi"/>
        </w:rPr>
        <w:t xml:space="preserve">, </w:t>
      </w:r>
      <w:r w:rsidR="00261C5A" w:rsidRPr="00ED3797">
        <w:rPr>
          <w:rFonts w:cs="Arial"/>
          <w:szCs w:val="18"/>
        </w:rPr>
        <w:t>zaktualizowanym rozporządzeniem Rady (UE) 2025/2033</w:t>
      </w:r>
      <w:r w:rsidRPr="00E41DFE">
        <w:rPr>
          <w:rFonts w:asciiTheme="minorHAnsi" w:hAnsiTheme="minorHAnsi" w:cstheme="minorHAnsi"/>
        </w:rPr>
        <w:t>.</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6C3EC65A"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Oświadczam, że w stosunku do następującego podmiotu, będącego dostawcą, na którego przypada ponad 10% wartości zamówienia: ……………………………………………………………………………………………….………..….…… (</w:t>
      </w:r>
      <w:r w:rsidRPr="00E41DFE">
        <w:rPr>
          <w:rFonts w:asciiTheme="minorHAnsi" w:hAnsiTheme="minorHAnsi" w:cstheme="minorHAnsi"/>
          <w:i/>
          <w:sz w:val="20"/>
        </w:rPr>
        <w:t xml:space="preserve">podać pełną nazwę/firmę, adres, </w:t>
      </w:r>
      <w:r w:rsidRPr="00A14A27">
        <w:rPr>
          <w:rFonts w:asciiTheme="minorHAnsi" w:hAnsiTheme="minorHAnsi" w:cstheme="minorHAnsi"/>
          <w:i/>
          <w:sz w:val="20"/>
        </w:rPr>
        <w:t>a</w:t>
      </w:r>
      <w:r w:rsidR="00FF4E16" w:rsidRPr="00A14A27">
        <w:rPr>
          <w:rFonts w:asciiTheme="minorHAnsi" w:hAnsiTheme="minorHAnsi" w:cstheme="minorHAnsi"/>
          <w:i/>
          <w:sz w:val="20"/>
        </w:rPr>
        <w:t> </w:t>
      </w:r>
      <w:r w:rsidRPr="00A14A27">
        <w:rPr>
          <w:rFonts w:asciiTheme="minorHAnsi" w:hAnsiTheme="minorHAnsi" w:cstheme="minorHAnsi"/>
          <w:i/>
          <w:sz w:val="20"/>
        </w:rPr>
        <w:t xml:space="preserve"> także w zależności od podmiotu: NIP/PESEL, KRS/</w:t>
      </w:r>
      <w:proofErr w:type="spellStart"/>
      <w:r w:rsidRPr="00A14A27">
        <w:rPr>
          <w:rFonts w:asciiTheme="minorHAnsi" w:hAnsiTheme="minorHAnsi" w:cstheme="minorHAnsi"/>
          <w:i/>
          <w:sz w:val="20"/>
        </w:rPr>
        <w:t>CEiDG</w:t>
      </w:r>
      <w:proofErr w:type="spellEnd"/>
      <w:r w:rsidRPr="00A14A27">
        <w:rPr>
          <w:rFonts w:asciiTheme="minorHAnsi" w:hAnsiTheme="minorHAnsi" w:cstheme="minorHAnsi"/>
          <w:sz w:val="20"/>
        </w:rPr>
        <w:t>), nie zachodzą podstawy wykluczenia z postępowania o udzielenie zamówienia przewidziane w art. 5k rozporządzenia 833/2014 w brzmieniu nadanym rozporządzeniem 2022/576</w:t>
      </w:r>
      <w:r w:rsidR="00261C5A" w:rsidRPr="00A14A27">
        <w:rPr>
          <w:rFonts w:asciiTheme="minorHAnsi" w:hAnsiTheme="minorHAnsi" w:cstheme="minorHAnsi"/>
          <w:sz w:val="20"/>
        </w:rPr>
        <w:t xml:space="preserve">, </w:t>
      </w:r>
      <w:r w:rsidR="00261C5A" w:rsidRPr="00A14A27">
        <w:rPr>
          <w:rFonts w:cstheme="minorHAnsi"/>
          <w:sz w:val="20"/>
        </w:rPr>
        <w:t>zaktualizowanym rozporządzeniem Rady (UE) 2025/2033</w:t>
      </w:r>
      <w:r w:rsidRPr="00A14A27">
        <w:rPr>
          <w:rFonts w:asciiTheme="minorHAnsi" w:hAnsiTheme="minorHAnsi" w:cstheme="minorHAnsi"/>
          <w:sz w:val="20"/>
        </w:rPr>
        <w:t>.</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7C1B0B">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FF4E16">
      <w:pPr>
        <w:tabs>
          <w:tab w:val="left" w:pos="5670"/>
        </w:tabs>
        <w:spacing w:before="108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3"/>
    </w:p>
    <w:sectPr w:rsidR="009521C1" w:rsidRPr="006078BD" w:rsidSect="00FF4E16">
      <w:headerReference w:type="first" r:id="rId13"/>
      <w:footerReference w:type="first" r:id="rId14"/>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D8938" w14:textId="77777777" w:rsidR="008240A6" w:rsidRDefault="008240A6" w:rsidP="004A302B">
      <w:pPr>
        <w:spacing w:line="240" w:lineRule="auto"/>
      </w:pPr>
      <w:r>
        <w:separator/>
      </w:r>
    </w:p>
  </w:endnote>
  <w:endnote w:type="continuationSeparator" w:id="0">
    <w:p w14:paraId="3C5A8E21" w14:textId="77777777" w:rsidR="008240A6" w:rsidRDefault="008240A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2265E" w14:textId="6A5DCAB7"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7C1B0B">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7C1B0B">
      <w:rPr>
        <w:bCs/>
        <w:noProof/>
        <w:sz w:val="16"/>
        <w:szCs w:val="16"/>
      </w:rPr>
      <w:t>2</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DA8F1" w14:textId="77777777" w:rsidR="008240A6" w:rsidRDefault="008240A6" w:rsidP="004A302B">
      <w:pPr>
        <w:spacing w:line="240" w:lineRule="auto"/>
      </w:pPr>
      <w:r>
        <w:separator/>
      </w:r>
    </w:p>
  </w:footnote>
  <w:footnote w:type="continuationSeparator" w:id="0">
    <w:p w14:paraId="3B5251F6" w14:textId="77777777" w:rsidR="008240A6" w:rsidRDefault="008240A6" w:rsidP="004A302B">
      <w:pPr>
        <w:spacing w:line="240" w:lineRule="auto"/>
      </w:pPr>
      <w:r>
        <w:continuationSeparator/>
      </w:r>
    </w:p>
  </w:footnote>
  <w:footnote w:id="1">
    <w:p w14:paraId="409866B7" w14:textId="77777777" w:rsidR="00A14A27" w:rsidRPr="00965375" w:rsidRDefault="00E41DFE" w:rsidP="00A14A27">
      <w:pPr>
        <w:pStyle w:val="Tekstprzypisudolnego"/>
        <w:jc w:val="both"/>
        <w:rPr>
          <w:rFonts w:cstheme="minorHAnsi"/>
          <w:sz w:val="12"/>
          <w:szCs w:val="12"/>
        </w:rPr>
      </w:pPr>
      <w:r w:rsidRPr="00965375">
        <w:rPr>
          <w:rStyle w:val="Styl2Znak"/>
          <w:rFonts w:asciiTheme="minorHAnsi" w:hAnsiTheme="minorHAnsi" w:cstheme="minorHAnsi"/>
          <w:sz w:val="12"/>
          <w:szCs w:val="12"/>
          <w:vertAlign w:val="superscript"/>
        </w:rPr>
        <w:footnoteRef/>
      </w:r>
      <w:r w:rsidRPr="00965375">
        <w:rPr>
          <w:rFonts w:cstheme="minorHAnsi"/>
          <w:sz w:val="12"/>
          <w:szCs w:val="12"/>
        </w:rPr>
        <w:t xml:space="preserve"> </w:t>
      </w:r>
      <w:r w:rsidR="00A14A27" w:rsidRPr="00965375">
        <w:rPr>
          <w:rFonts w:cstheme="minorHAnsi"/>
          <w:sz w:val="12"/>
          <w:szCs w:val="12"/>
        </w:rPr>
        <w:t>Zgodnie z treścią art. 5k ust. 1 rozporządzenia 833/2014 w brzmieniu nadanym rozporządzeniem 2022/576, zaktualizowanym rozporządzeniem 2025/2033,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1A94184"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obywateli rosyjskich, osób fizycznych zamieszkałych w Rosji lub osób prawnych, podmiotów lub organów z siedzibą w Rosji;</w:t>
      </w:r>
    </w:p>
    <w:p w14:paraId="45431FEC" w14:textId="77777777" w:rsidR="00A14A27" w:rsidRPr="00965375" w:rsidRDefault="00A14A27" w:rsidP="00A14A27">
      <w:pPr>
        <w:pStyle w:val="Tekstprzypisudolnego"/>
        <w:numPr>
          <w:ilvl w:val="0"/>
          <w:numId w:val="55"/>
        </w:numPr>
        <w:jc w:val="both"/>
        <w:rPr>
          <w:rFonts w:cstheme="minorHAnsi"/>
          <w:sz w:val="12"/>
          <w:szCs w:val="12"/>
        </w:rPr>
      </w:pPr>
      <w:bookmarkStart w:id="4" w:name="_Hlk102557314"/>
      <w:r w:rsidRPr="00965375">
        <w:rPr>
          <w:rFonts w:cstheme="minorHAnsi"/>
          <w:sz w:val="12"/>
          <w:szCs w:val="12"/>
        </w:rPr>
        <w:t>osób prawnych, podmiotów lub organów, do których prawa własności bezpośrednio lub pośrednio w ponad 50 % należą do osoby fizycznej lub prawnej, podmiotu lub organu, o których mowa w lit. a) niniejszego ustępu; lub</w:t>
      </w:r>
      <w:bookmarkEnd w:id="4"/>
    </w:p>
    <w:p w14:paraId="3B2C78B3"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osób fizycznych lub prawnych, podmiotów lub organów działających w imieniu lub pod kierunkiem osoby fizycznej lun prawnej, podmiotu lub organu, o których mowa w lit. a) lub b) niniejszego ustępu,</w:t>
      </w:r>
    </w:p>
    <w:p w14:paraId="1880DE4C" w14:textId="341F4E4F" w:rsidR="00E41DFE" w:rsidRPr="00342E37" w:rsidRDefault="00A14A27" w:rsidP="00A14A27">
      <w:pPr>
        <w:pStyle w:val="Tekstprzypisudolnego"/>
        <w:jc w:val="both"/>
        <w:rPr>
          <w:rFonts w:ascii="Verdana" w:hAnsi="Verdana" w:cs="Arial"/>
          <w:sz w:val="14"/>
          <w:szCs w:val="14"/>
        </w:rPr>
      </w:pPr>
      <w:r w:rsidRPr="00965375">
        <w:rPr>
          <w:rFonts w:cstheme="minorHAnsi"/>
          <w:sz w:val="12"/>
          <w:szCs w:val="12"/>
        </w:rPr>
        <w:t>w tym podwykonawców, dostawców lub podmiotów, na których zdolności polega się w rozumieniu dyrektyw w sprawie zamówień publicznych, w przypadku gdy przypada na nich ponad 10 % wartości zamówienia.</w:t>
      </w:r>
    </w:p>
  </w:footnote>
  <w:footnote w:id="2">
    <w:p w14:paraId="4665102A" w14:textId="77777777" w:rsidR="00A14A27" w:rsidRPr="00872F1F" w:rsidRDefault="00E41DFE" w:rsidP="00A14A27">
      <w:pPr>
        <w:rPr>
          <w:rFonts w:cs="Arial"/>
          <w:color w:val="222222"/>
          <w:sz w:val="12"/>
          <w:szCs w:val="12"/>
        </w:rPr>
      </w:pPr>
      <w:r w:rsidRPr="00965375">
        <w:rPr>
          <w:rStyle w:val="Odwoanieprzypisudolnego"/>
          <w:rFonts w:asciiTheme="minorHAnsi" w:hAnsiTheme="minorHAnsi" w:cstheme="minorHAnsi"/>
          <w:sz w:val="12"/>
          <w:szCs w:val="12"/>
        </w:rPr>
        <w:footnoteRef/>
      </w:r>
      <w:r w:rsidRPr="00965375">
        <w:rPr>
          <w:rFonts w:asciiTheme="minorHAnsi" w:hAnsiTheme="minorHAnsi" w:cstheme="minorHAnsi"/>
          <w:sz w:val="12"/>
          <w:szCs w:val="12"/>
        </w:rPr>
        <w:t xml:space="preserve"> </w:t>
      </w:r>
      <w:r w:rsidR="00A14A27" w:rsidRPr="00872F1F">
        <w:rPr>
          <w:rFonts w:cs="Arial"/>
          <w:color w:val="222222"/>
          <w:sz w:val="12"/>
          <w:szCs w:val="12"/>
        </w:rPr>
        <w:t xml:space="preserve">Zgodnie z treścią art. 7 ust. 1 ustawy z dnia 13 kwietnia 2022 r. </w:t>
      </w:r>
      <w:r w:rsidR="00A14A27" w:rsidRPr="00872F1F">
        <w:rPr>
          <w:rFonts w:cs="Arial"/>
          <w:i/>
          <w:iCs/>
          <w:color w:val="222222"/>
          <w:sz w:val="12"/>
          <w:szCs w:val="12"/>
        </w:rPr>
        <w:t xml:space="preserve">o szczególnych rozwiązaniach w zakresie przeciwdziałania wspieraniu agresji na Ukrainę oraz służących ochronie bezpieczeństwa narodowego,  </w:t>
      </w:r>
      <w:r w:rsidR="00A14A27" w:rsidRPr="00872F1F">
        <w:rPr>
          <w:rFonts w:cs="Arial"/>
          <w:color w:val="222222"/>
          <w:sz w:val="12"/>
          <w:szCs w:val="12"/>
        </w:rPr>
        <w:t xml:space="preserve">z </w:t>
      </w:r>
      <w:r w:rsidR="00A14A27" w:rsidRPr="00872F1F">
        <w:rPr>
          <w:rFonts w:cs="Arial"/>
          <w:color w:val="222222"/>
          <w:sz w:val="12"/>
          <w:szCs w:val="12"/>
          <w:lang w:eastAsia="pl-PL"/>
        </w:rPr>
        <w:t>postępowania o udzielenie zamówienia publicznego lub konkursu prowadzonego na podstawie Ustawy PZP wyklucza się:</w:t>
      </w:r>
    </w:p>
    <w:p w14:paraId="2E2A0548" w14:textId="77777777" w:rsidR="00A14A27" w:rsidRPr="00872F1F" w:rsidRDefault="00A14A27" w:rsidP="00A14A27">
      <w:pPr>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D1975D2" w14:textId="77777777" w:rsidR="00A14A27" w:rsidRPr="00A14A27" w:rsidRDefault="00A14A27" w:rsidP="00A14A27">
      <w:pPr>
        <w:rPr>
          <w:rFonts w:asciiTheme="minorHAnsi" w:hAnsiTheme="minorHAnsi" w:cstheme="minorHAnsi"/>
          <w:color w:val="222222"/>
          <w:sz w:val="12"/>
          <w:szCs w:val="12"/>
        </w:rPr>
      </w:pPr>
      <w:r w:rsidRPr="00A14A27">
        <w:rPr>
          <w:rFonts w:asciiTheme="minorHAnsi" w:hAnsiTheme="minorHAnsi" w:cstheme="minorHAnsi"/>
          <w:color w:val="222222"/>
          <w:sz w:val="12"/>
          <w:szCs w:val="12"/>
        </w:rPr>
        <w:t xml:space="preserve">2) </w:t>
      </w:r>
      <w:r w:rsidRPr="00A14A27">
        <w:rPr>
          <w:rFonts w:asciiTheme="minorHAnsi" w:hAnsiTheme="minorHAnsi" w:cstheme="minorHAnsi"/>
          <w:color w:val="222222"/>
          <w:sz w:val="12"/>
          <w:szCs w:val="12"/>
          <w:lang w:eastAsia="pl-PL"/>
        </w:rPr>
        <w:t xml:space="preserve">wykonawcę oraz uczestnika konkursu, którego beneficjentem rzeczywistym w rozumieniu ustawy z dnia 1 marca 2018 r. o przeciwdziałaniu praniu pieniędzy oraz finansowaniu terroryzmu (Dz. U. z 2023 r. poz. 1124 z </w:t>
      </w:r>
      <w:proofErr w:type="spellStart"/>
      <w:r w:rsidRPr="00A14A27">
        <w:rPr>
          <w:rFonts w:asciiTheme="minorHAnsi" w:hAnsiTheme="minorHAnsi" w:cstheme="minorHAnsi"/>
          <w:color w:val="222222"/>
          <w:sz w:val="12"/>
          <w:szCs w:val="12"/>
          <w:lang w:eastAsia="pl-PL"/>
        </w:rPr>
        <w:t>późn</w:t>
      </w:r>
      <w:proofErr w:type="spellEnd"/>
      <w:r w:rsidRPr="00A14A27">
        <w:rPr>
          <w:rFonts w:asciiTheme="minorHAnsi" w:hAnsiTheme="minorHAnsi" w:cstheme="minorHAnsi"/>
          <w:color w:val="222222"/>
          <w:sz w:val="12"/>
          <w:szCs w:val="12"/>
          <w:lang w:eastAsia="pl-PL"/>
        </w:rPr>
        <w:t>. zm.) jest osoba wymieniona w wykazach określonych w rozporządzeniu 765/2006 i rozporządzeniu</w:t>
      </w:r>
      <w:r w:rsidRPr="00A14A27">
        <w:rPr>
          <w:rFonts w:asciiTheme="minorHAnsi" w:hAnsiTheme="minorHAnsi" w:cstheme="minorHAnsi"/>
          <w:color w:val="222222"/>
          <w:sz w:val="16"/>
          <w:szCs w:val="16"/>
          <w:lang w:eastAsia="pl-PL"/>
        </w:rPr>
        <w:t xml:space="preserve"> </w:t>
      </w:r>
      <w:r w:rsidRPr="00A14A27">
        <w:rPr>
          <w:rFonts w:asciiTheme="minorHAnsi" w:hAnsiTheme="minorHAnsi" w:cstheme="minorHAnsi"/>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4C9CAE2" w:rsidR="00E41DFE" w:rsidRPr="00896587" w:rsidRDefault="00A14A27" w:rsidP="00A14A27">
      <w:pPr>
        <w:rPr>
          <w:rFonts w:ascii="Arial" w:hAnsi="Arial" w:cs="Arial"/>
          <w:sz w:val="16"/>
          <w:szCs w:val="16"/>
        </w:rPr>
      </w:pPr>
      <w:r w:rsidRPr="00A14A27">
        <w:rPr>
          <w:rFonts w:asciiTheme="minorHAnsi" w:hAnsiTheme="minorHAnsi" w:cstheme="minorHAnsi"/>
          <w:color w:val="222222"/>
          <w:sz w:val="12"/>
          <w:szCs w:val="12"/>
          <w:lang w:eastAsia="pl-PL"/>
        </w:rPr>
        <w:t>3) wykonawcę oraz uczestnika konkursu, którego jednostką dominującą w rozumieniu art. 3 ust. 1 pkt 37 ustawy z dnia 29 września 1994 r. o rachunkowości (Dz.U.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4FA19" w14:textId="740AA391" w:rsidR="0073489A" w:rsidRDefault="004A0DEA" w:rsidP="00FF4E16">
    <w:pPr>
      <w:pStyle w:val="Nagwek"/>
      <w:spacing w:after="840"/>
      <w:jc w:val="left"/>
    </w:pPr>
    <w:r>
      <w:rPr>
        <w:noProof/>
      </w:rPr>
      <w:pict w14:anchorId="228F71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39.7pt;margin-top:34pt;width:59.25pt;height:46.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32335171">
    <w:abstractNumId w:val="26"/>
  </w:num>
  <w:num w:numId="2" w16cid:durableId="1446077014">
    <w:abstractNumId w:val="11"/>
  </w:num>
  <w:num w:numId="3" w16cid:durableId="650524321">
    <w:abstractNumId w:val="4"/>
  </w:num>
  <w:num w:numId="4" w16cid:durableId="349721529">
    <w:abstractNumId w:val="45"/>
  </w:num>
  <w:num w:numId="5" w16cid:durableId="2035106323">
    <w:abstractNumId w:val="22"/>
  </w:num>
  <w:num w:numId="6" w16cid:durableId="1545294434">
    <w:abstractNumId w:val="16"/>
  </w:num>
  <w:num w:numId="7" w16cid:durableId="2107801490">
    <w:abstractNumId w:val="33"/>
  </w:num>
  <w:num w:numId="8" w16cid:durableId="1375688776">
    <w:abstractNumId w:val="53"/>
  </w:num>
  <w:num w:numId="9" w16cid:durableId="1421175263">
    <w:abstractNumId w:val="14"/>
  </w:num>
  <w:num w:numId="10" w16cid:durableId="428938435">
    <w:abstractNumId w:val="41"/>
  </w:num>
  <w:num w:numId="11" w16cid:durableId="1528985641">
    <w:abstractNumId w:val="29"/>
  </w:num>
  <w:num w:numId="12" w16cid:durableId="662389792">
    <w:abstractNumId w:val="21"/>
  </w:num>
  <w:num w:numId="13" w16cid:durableId="1125848418">
    <w:abstractNumId w:val="12"/>
  </w:num>
  <w:num w:numId="14" w16cid:durableId="1704477103">
    <w:abstractNumId w:val="31"/>
  </w:num>
  <w:num w:numId="15" w16cid:durableId="1123964612">
    <w:abstractNumId w:val="44"/>
  </w:num>
  <w:num w:numId="16" w16cid:durableId="685132656">
    <w:abstractNumId w:val="39"/>
  </w:num>
  <w:num w:numId="17" w16cid:durableId="2029868182">
    <w:abstractNumId w:val="54"/>
  </w:num>
  <w:num w:numId="18" w16cid:durableId="1965647540">
    <w:abstractNumId w:val="19"/>
  </w:num>
  <w:num w:numId="19" w16cid:durableId="807936960">
    <w:abstractNumId w:val="6"/>
  </w:num>
  <w:num w:numId="20" w16cid:durableId="177350260">
    <w:abstractNumId w:val="36"/>
  </w:num>
  <w:num w:numId="21" w16cid:durableId="19563977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80038321">
    <w:abstractNumId w:val="8"/>
  </w:num>
  <w:num w:numId="23" w16cid:durableId="107942596">
    <w:abstractNumId w:val="56"/>
  </w:num>
  <w:num w:numId="24" w16cid:durableId="452554880">
    <w:abstractNumId w:val="9"/>
  </w:num>
  <w:num w:numId="25" w16cid:durableId="1654796352">
    <w:abstractNumId w:val="23"/>
  </w:num>
  <w:num w:numId="26" w16cid:durableId="274145115">
    <w:abstractNumId w:val="15"/>
  </w:num>
  <w:num w:numId="27" w16cid:durableId="2099784674">
    <w:abstractNumId w:val="27"/>
  </w:num>
  <w:num w:numId="28" w16cid:durableId="1297881666">
    <w:abstractNumId w:val="7"/>
  </w:num>
  <w:num w:numId="29" w16cid:durableId="794448506">
    <w:abstractNumId w:val="25"/>
  </w:num>
  <w:num w:numId="30" w16cid:durableId="252932492">
    <w:abstractNumId w:val="34"/>
  </w:num>
  <w:num w:numId="31" w16cid:durableId="1982536081">
    <w:abstractNumId w:val="32"/>
  </w:num>
  <w:num w:numId="32" w16cid:durableId="1032730522">
    <w:abstractNumId w:val="38"/>
  </w:num>
  <w:num w:numId="33" w16cid:durableId="1359353283">
    <w:abstractNumId w:val="43"/>
  </w:num>
  <w:num w:numId="34" w16cid:durableId="1803308058">
    <w:abstractNumId w:val="17"/>
  </w:num>
  <w:num w:numId="35" w16cid:durableId="1471171015">
    <w:abstractNumId w:val="20"/>
  </w:num>
  <w:num w:numId="36" w16cid:durableId="289484878">
    <w:abstractNumId w:val="3"/>
  </w:num>
  <w:num w:numId="37" w16cid:durableId="590312570">
    <w:abstractNumId w:val="51"/>
  </w:num>
  <w:num w:numId="38" w16cid:durableId="603002493">
    <w:abstractNumId w:val="47"/>
  </w:num>
  <w:num w:numId="39" w16cid:durableId="1669793979">
    <w:abstractNumId w:val="55"/>
  </w:num>
  <w:num w:numId="40" w16cid:durableId="1715542100">
    <w:abstractNumId w:val="46"/>
  </w:num>
  <w:num w:numId="41" w16cid:durableId="1499923710">
    <w:abstractNumId w:val="37"/>
  </w:num>
  <w:num w:numId="42" w16cid:durableId="4988090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2996626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599515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97823676">
    <w:abstractNumId w:val="52"/>
  </w:num>
  <w:num w:numId="46" w16cid:durableId="1244560902">
    <w:abstractNumId w:val="50"/>
  </w:num>
  <w:num w:numId="47" w16cid:durableId="159201259">
    <w:abstractNumId w:val="49"/>
  </w:num>
  <w:num w:numId="48" w16cid:durableId="909578334">
    <w:abstractNumId w:val="5"/>
  </w:num>
  <w:num w:numId="49" w16cid:durableId="735862750">
    <w:abstractNumId w:val="35"/>
  </w:num>
  <w:num w:numId="50" w16cid:durableId="1637297300">
    <w:abstractNumId w:val="18"/>
  </w:num>
  <w:num w:numId="51" w16cid:durableId="639966916">
    <w:abstractNumId w:val="24"/>
  </w:num>
  <w:num w:numId="52" w16cid:durableId="1537231071">
    <w:abstractNumId w:val="30"/>
  </w:num>
  <w:num w:numId="53" w16cid:durableId="1366057468">
    <w:abstractNumId w:val="28"/>
  </w:num>
  <w:num w:numId="54" w16cid:durableId="643049581">
    <w:abstractNumId w:val="42"/>
  </w:num>
  <w:num w:numId="55" w16cid:durableId="1907759895">
    <w:abstractNumId w:val="48"/>
  </w:num>
  <w:num w:numId="56" w16cid:durableId="790631490">
    <w:abstractNumId w:val="40"/>
  </w:num>
  <w:num w:numId="57" w16cid:durableId="2099842">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6F2D"/>
    <w:rsid w:val="00097EB5"/>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333F"/>
    <w:rsid w:val="00165652"/>
    <w:rsid w:val="00166625"/>
    <w:rsid w:val="00166887"/>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1B0"/>
    <w:rsid w:val="001A23D7"/>
    <w:rsid w:val="001A269F"/>
    <w:rsid w:val="001A33A9"/>
    <w:rsid w:val="001A4CE9"/>
    <w:rsid w:val="001A70C2"/>
    <w:rsid w:val="001A78F7"/>
    <w:rsid w:val="001B087C"/>
    <w:rsid w:val="001B0A76"/>
    <w:rsid w:val="001B24CC"/>
    <w:rsid w:val="001B396C"/>
    <w:rsid w:val="001B3E7F"/>
    <w:rsid w:val="001B5C6C"/>
    <w:rsid w:val="001B6ABA"/>
    <w:rsid w:val="001C4931"/>
    <w:rsid w:val="001C4D26"/>
    <w:rsid w:val="001C5B4F"/>
    <w:rsid w:val="001C6F0D"/>
    <w:rsid w:val="001C7E2C"/>
    <w:rsid w:val="001D0464"/>
    <w:rsid w:val="001D054B"/>
    <w:rsid w:val="001D2EAF"/>
    <w:rsid w:val="001D509F"/>
    <w:rsid w:val="001D5115"/>
    <w:rsid w:val="001D5FA5"/>
    <w:rsid w:val="001D63EA"/>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908"/>
    <w:rsid w:val="0024792E"/>
    <w:rsid w:val="002511EE"/>
    <w:rsid w:val="002532C3"/>
    <w:rsid w:val="002548AD"/>
    <w:rsid w:val="00255149"/>
    <w:rsid w:val="00261683"/>
    <w:rsid w:val="00261C5A"/>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729"/>
    <w:rsid w:val="002B7865"/>
    <w:rsid w:val="002C107F"/>
    <w:rsid w:val="002C3573"/>
    <w:rsid w:val="002C6CE5"/>
    <w:rsid w:val="002C7E68"/>
    <w:rsid w:val="002D431C"/>
    <w:rsid w:val="002E39C6"/>
    <w:rsid w:val="002E4B11"/>
    <w:rsid w:val="002E5592"/>
    <w:rsid w:val="002E561D"/>
    <w:rsid w:val="002E5638"/>
    <w:rsid w:val="002E5D7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2F3A"/>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4571"/>
    <w:rsid w:val="00375E4D"/>
    <w:rsid w:val="003766F7"/>
    <w:rsid w:val="00377017"/>
    <w:rsid w:val="00377DBC"/>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790"/>
    <w:rsid w:val="003A6522"/>
    <w:rsid w:val="003B165C"/>
    <w:rsid w:val="003B176E"/>
    <w:rsid w:val="003B22FC"/>
    <w:rsid w:val="003B3135"/>
    <w:rsid w:val="003B5FA6"/>
    <w:rsid w:val="003B6281"/>
    <w:rsid w:val="003B6B70"/>
    <w:rsid w:val="003B761C"/>
    <w:rsid w:val="003B7CE5"/>
    <w:rsid w:val="003C01BD"/>
    <w:rsid w:val="003C1023"/>
    <w:rsid w:val="003C27F0"/>
    <w:rsid w:val="003C2B99"/>
    <w:rsid w:val="003C2FD0"/>
    <w:rsid w:val="003C39BE"/>
    <w:rsid w:val="003C4CE8"/>
    <w:rsid w:val="003C547E"/>
    <w:rsid w:val="003C64D8"/>
    <w:rsid w:val="003C7649"/>
    <w:rsid w:val="003C7A3B"/>
    <w:rsid w:val="003C7A59"/>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B1F"/>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DEA"/>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397"/>
    <w:rsid w:val="00533E90"/>
    <w:rsid w:val="00534AA5"/>
    <w:rsid w:val="0053751B"/>
    <w:rsid w:val="00537956"/>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6BED"/>
    <w:rsid w:val="005C0CFB"/>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366"/>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9CC"/>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512F"/>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6DBF"/>
    <w:rsid w:val="0070703A"/>
    <w:rsid w:val="00707281"/>
    <w:rsid w:val="00710DC5"/>
    <w:rsid w:val="00712104"/>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56B7"/>
    <w:rsid w:val="0075703F"/>
    <w:rsid w:val="0075762D"/>
    <w:rsid w:val="00757B15"/>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00A"/>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1B0B"/>
    <w:rsid w:val="007C2F05"/>
    <w:rsid w:val="007C39CE"/>
    <w:rsid w:val="007C5285"/>
    <w:rsid w:val="007C63BF"/>
    <w:rsid w:val="007C6AB4"/>
    <w:rsid w:val="007C7126"/>
    <w:rsid w:val="007C7751"/>
    <w:rsid w:val="007C7771"/>
    <w:rsid w:val="007D19BE"/>
    <w:rsid w:val="007D44A7"/>
    <w:rsid w:val="007D4DD6"/>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1781C"/>
    <w:rsid w:val="00821056"/>
    <w:rsid w:val="00821E64"/>
    <w:rsid w:val="00822410"/>
    <w:rsid w:val="00822D63"/>
    <w:rsid w:val="008240A6"/>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8AC"/>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6311"/>
    <w:rsid w:val="009613E2"/>
    <w:rsid w:val="00964788"/>
    <w:rsid w:val="009648AE"/>
    <w:rsid w:val="00964A1F"/>
    <w:rsid w:val="009652C4"/>
    <w:rsid w:val="00965375"/>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38C2"/>
    <w:rsid w:val="00A14A27"/>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87BE7"/>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B7F1B"/>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45BC"/>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2A9"/>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53"/>
    <w:rsid w:val="00B510BE"/>
    <w:rsid w:val="00B51C0C"/>
    <w:rsid w:val="00B521D6"/>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A5F"/>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72E"/>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173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096F"/>
    <w:rsid w:val="00C73794"/>
    <w:rsid w:val="00C74A32"/>
    <w:rsid w:val="00C754D0"/>
    <w:rsid w:val="00C75D4B"/>
    <w:rsid w:val="00C75EB0"/>
    <w:rsid w:val="00C76DD0"/>
    <w:rsid w:val="00C80221"/>
    <w:rsid w:val="00C80612"/>
    <w:rsid w:val="00C80756"/>
    <w:rsid w:val="00C86884"/>
    <w:rsid w:val="00C87108"/>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A2B"/>
    <w:rsid w:val="00CE4C16"/>
    <w:rsid w:val="00CE736D"/>
    <w:rsid w:val="00CF2163"/>
    <w:rsid w:val="00CF24CA"/>
    <w:rsid w:val="00CF32DA"/>
    <w:rsid w:val="00CF4EDE"/>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DFE"/>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27F48"/>
    <w:rsid w:val="00F30FC5"/>
    <w:rsid w:val="00F3118B"/>
    <w:rsid w:val="00F32B78"/>
    <w:rsid w:val="00F37412"/>
    <w:rsid w:val="00F3754A"/>
    <w:rsid w:val="00F42885"/>
    <w:rsid w:val="00F451AA"/>
    <w:rsid w:val="00F45C0D"/>
    <w:rsid w:val="00F46B8A"/>
    <w:rsid w:val="00F47B9F"/>
    <w:rsid w:val="00F5061C"/>
    <w:rsid w:val="00F50955"/>
    <w:rsid w:val="00F521EB"/>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0D4"/>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4E16"/>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 w:type="paragraph" w:customStyle="1" w:styleId="Styl2">
    <w:name w:val="Styl2"/>
    <w:basedOn w:val="Nagwek2"/>
    <w:link w:val="Styl2Znak"/>
    <w:autoRedefine/>
    <w:qFormat/>
    <w:rsid w:val="00A14A27"/>
    <w:pPr>
      <w:keepNext w:val="0"/>
      <w:spacing w:before="240" w:after="240" w:line="240" w:lineRule="auto"/>
      <w:ind w:left="993"/>
    </w:pPr>
    <w:rPr>
      <w:b w:val="0"/>
      <w:bCs w:val="0"/>
      <w:color w:val="000000" w:themeColor="text1"/>
      <w:sz w:val="18"/>
      <w:szCs w:val="18"/>
    </w:rPr>
  </w:style>
  <w:style w:type="character" w:customStyle="1" w:styleId="Styl2Znak">
    <w:name w:val="Styl2 Znak"/>
    <w:basedOn w:val="Nagwek2Znak"/>
    <w:link w:val="Styl2"/>
    <w:rsid w:val="00A14A27"/>
    <w:rPr>
      <w:rFonts w:asciiTheme="majorHAnsi" w:eastAsiaTheme="majorEastAsia" w:hAnsiTheme="majorHAnsi" w:cstheme="majorBidi"/>
      <w:b w:val="0"/>
      <w:bCs w:val="0"/>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braku podstaw wykluczenia.docx</dmsv2BaseFileName>
    <dmsv2BaseDisplayName xmlns="http://schemas.microsoft.com/sharepoint/v3">Załącznik nr 6 - Oświadczenie o braku podstaw wykluczenia</dmsv2BaseDisplayName>
    <dmsv2SWPP2ObjectNumber xmlns="http://schemas.microsoft.com/sharepoint/v3">POST/DYS/OR/GZ/04348/2025                         </dmsv2SWPP2ObjectNumber>
    <dmsv2SWPP2SumMD5 xmlns="http://schemas.microsoft.com/sharepoint/v3">4631ea5ea47a26ab8968b405cec1aa16</dmsv2SWPP2SumMD5>
    <dmsv2BaseMoved xmlns="http://schemas.microsoft.com/sharepoint/v3">false</dmsv2BaseMoved>
    <dmsv2BaseIsSensitive xmlns="http://schemas.microsoft.com/sharepoint/v3">true</dmsv2BaseIsSensitive>
    <dmsv2SWPP2IDSWPP2 xmlns="http://schemas.microsoft.com/sharepoint/v3">700577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23903473</dmsv2BaseClientSystemDocumentID>
    <dmsv2BaseModifiedByID xmlns="http://schemas.microsoft.com/sharepoint/v3">10100187</dmsv2BaseModifiedByID>
    <dmsv2BaseCreatedByID xmlns="http://schemas.microsoft.com/sharepoint/v3">10100187</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JEUP5JKVCYQC-1440096624-12781</_dlc_DocId>
    <_dlc_DocIdUrl xmlns="a19cb1c7-c5c7-46d4-85ae-d83685407bba">
      <Url>https://swpp2.dms.gkpge.pl/sites/41/_layouts/15/DocIdRedir.aspx?ID=JEUP5JKVCYQC-1440096624-12781</Url>
      <Description>JEUP5JKVCYQC-1440096624-12781</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3B61B0F-8B81-4B3C-9FC1-6FA0BAB2831D}">
  <ds:schemaRefs>
    <ds:schemaRef ds:uri="http://schemas.openxmlformats.org/officeDocument/2006/bibliography"/>
  </ds:schemaRefs>
</ds:datastoreItem>
</file>

<file path=customXml/itemProps2.xml><?xml version="1.0" encoding="utf-8"?>
<ds:datastoreItem xmlns:ds="http://schemas.openxmlformats.org/officeDocument/2006/customXml" ds:itemID="{67CA26B7-F0C1-4591-A57B-3833B20658CB}"/>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0FF3D0A8-D61A-4E91-88EA-545E5F461269}"/>
</file>

<file path=docProps/app.xml><?xml version="1.0" encoding="utf-8"?>
<Properties xmlns="http://schemas.openxmlformats.org/officeDocument/2006/extended-properties" xmlns:vt="http://schemas.openxmlformats.org/officeDocument/2006/docPropsVTypes">
  <Template>Normal</Template>
  <TotalTime>1064</TotalTime>
  <Pages>2</Pages>
  <Words>748</Words>
  <Characters>4488</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5226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Stanisławczyk Mariola [PGE Dystr. O.Rzeszów]</cp:lastModifiedBy>
  <cp:revision>44</cp:revision>
  <cp:lastPrinted>2020-02-27T07:25:00Z</cp:lastPrinted>
  <dcterms:created xsi:type="dcterms:W3CDTF">2021-01-25T08:27:00Z</dcterms:created>
  <dcterms:modified xsi:type="dcterms:W3CDTF">2025-12-03T12:13:00Z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lc_DocIdItemGuid">
    <vt:lpwstr>b1c5e9a1-a930-4125-a8f6-ad2113ec6c96</vt:lpwstr>
  </property>
</Properties>
</file>